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5E" w:rsidRPr="006E0B5E" w:rsidRDefault="006E0B5E" w:rsidP="006E0B5E">
      <w:pPr>
        <w:shd w:val="clear" w:color="auto" w:fill="FFFFFF"/>
        <w:tabs>
          <w:tab w:val="left" w:pos="2290"/>
        </w:tabs>
        <w:suppressAutoHyphens/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ТРЕБОВАНИЯ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</w:p>
    <w:p w:rsidR="006E0B5E" w:rsidRPr="006E0B5E" w:rsidRDefault="006E0B5E" w:rsidP="006E0B5E">
      <w:pPr>
        <w:shd w:val="clear" w:color="auto" w:fill="FFFFFF"/>
        <w:tabs>
          <w:tab w:val="left" w:pos="2290"/>
        </w:tabs>
        <w:suppressAutoHyphens/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 проведению школьного этапа Всероссийской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олимпиады школьников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по английскому языку       </w:t>
      </w:r>
    </w:p>
    <w:p w:rsidR="006E0B5E" w:rsidRPr="006E0B5E" w:rsidRDefault="006E0B5E" w:rsidP="006E0B5E">
      <w:pPr>
        <w:shd w:val="clear" w:color="auto" w:fill="FFFFFF"/>
        <w:tabs>
          <w:tab w:val="left" w:pos="2290"/>
        </w:tabs>
        <w:suppressAutoHyphens/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8657C3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2016-2017 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учебный год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Общие правила</w:t>
      </w:r>
    </w:p>
    <w:p w:rsidR="008657C3" w:rsidRPr="003306ED" w:rsidRDefault="008657C3" w:rsidP="008657C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32"/>
          <w:szCs w:val="24"/>
          <w:lang w:eastAsia="ar-SA"/>
        </w:rPr>
        <w:t>Бланки ответов выдаются каждому участнику в начале письменного этапа олимпиады, каждое задание раздается в соответствии с рекомендуемой последовательностью.</w:t>
      </w:r>
    </w:p>
    <w:p w:rsidR="008657C3" w:rsidRPr="006E0B5E" w:rsidRDefault="008657C3" w:rsidP="006E0B5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Участники должны сидеть в аудитории на таком расстоянии друг от друга, чтобы не видеть работу соседа.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Участник может взять с собой в аудиторию ручку, очки, шоколад, воду. 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аудиторию не разрешается брать бумагу, справочные материалы (словари, справочники, учебники и т.д.), мобильные телефоны, диктофоны, плейеры и любые другие технические средства.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Во время  выполнения  задания  участник может выходить из аудитории только в сопровождении дежурного.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Участник не может выйти из аудитории с заданием или листом ответов.</w:t>
      </w:r>
    </w:p>
    <w:p w:rsidR="006E0B5E" w:rsidRPr="00954841" w:rsidRDefault="00954841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54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954841" w:rsidRPr="00954841" w:rsidRDefault="00954841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54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Во время письменного этапа для участников 9-11 </w:t>
      </w:r>
      <w:proofErr w:type="spellStart"/>
      <w:r w:rsidRPr="00954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</w:t>
      </w:r>
      <w:proofErr w:type="spellEnd"/>
      <w:r w:rsidRPr="00954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после 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письменных конкурсов перед конкурсом Письмо</w:t>
      </w:r>
      <w:r w:rsidR="008944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рекомендуется провести перерыв (10-15 мин.)</w:t>
      </w:r>
    </w:p>
    <w:p w:rsidR="00954841" w:rsidRDefault="00954841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олимпиаде участвуют учащиеся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-11 классов образовательных учреждений.</w:t>
      </w: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766C2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Олимпиада п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английскому языку состоит из </w:t>
      </w:r>
      <w:r w:rsidR="00766C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 этапов: письменного и устного (2 день)</w:t>
      </w:r>
    </w:p>
    <w:p w:rsidR="00766C2E" w:rsidRDefault="00766C2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ПИСЬМЕННЫЙ ЭТАП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(60-90 минут)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Максимальное число баллов на письменном этапе:</w:t>
      </w: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65"/>
        <w:gridCol w:w="2100"/>
        <w:gridCol w:w="2383"/>
      </w:tblGrid>
      <w:tr w:rsidR="006E0B5E" w:rsidRPr="006E0B5E" w:rsidTr="006E0B5E"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7-8 классы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9-11 классы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LISTENING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READING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8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USE OF ENGLISH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WRITING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38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</w:tr>
    </w:tbl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исьменный этап охватывает задания ЧЕТЫРЕХ типов: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удирование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(восприятие текстов на слух) –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LISTENING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Ч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тение (тест на понимание письменного текста) –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READING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Лексико-грамматический тест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Use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of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English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Письмо (написание открытки другу) -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WRITING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Проверяется по критериям оценивания письма.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Перед началом участники олимпиады должны получить личный номер (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Participant's</w:t>
      </w:r>
      <w:proofErr w:type="spellEnd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ID 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number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и участвовать в олимпиаде АНОНИМНО.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Каждому участнику перед началом  выполнения зада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ний письменного этапа выдаются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задания, бланки ответов, черновики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проводится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инструктаж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русском языке по заполнению листов ответов  и по порядку их сдачи после окончания работы: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Участники заполняют графу 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Participant's</w:t>
      </w:r>
      <w:proofErr w:type="spellEnd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ID 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number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листах ответов.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листах ответов категорически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запрещается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указывать фамилии, делать рисунки или какие-либо отметки, в противном случае работа  считается дешифрованной и не оценивается.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тексте заданий указано время выполнения заданий и  даны  все инструкции по выполнению заданий на английском 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жюри, находящиеся в аудитории, должны зафиксировать время начала и окончания задания на доске (например, 10.10-11.25.)  За 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 5 минут до окончания выполнения заданий по чтению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жюри в аудитории должны строго следить за тем, чтобы все работы были сданы,  на листах ответов не должна быть указана фамилия участника и не должно быть никаких условных пометок.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АУДИРОВАНИЕ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LISTENING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заданий по </w:t>
      </w:r>
      <w:proofErr w:type="spellStart"/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удированию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позволяет набрать максимум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баллов 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классы), 10 баллов (7-11 классы)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по 1 баллу за каждый правильный ответ.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 подведении итогов баллы за все конкурсы суммируются.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На выполнение данного вида заданий отводится 10 минут  (</w:t>
      </w:r>
      <w:r w:rsidR="007013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7-8 классы) и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15 минут (9-11 классы).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Задания записаны и прослушиваются ОДИН раз. </w:t>
      </w:r>
      <w:r w:rsidR="007013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Повторы и паузы включены в запись.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Воспроизводить запись сначала или останавливать ее во время воспроизведения НЕ ТРЕБУЕТСЯ.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оборудование для воспроизведения записи. </w:t>
      </w:r>
    </w:p>
    <w:p w:rsidR="00701354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задание по </w:t>
      </w:r>
      <w:proofErr w:type="spellStart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аудированию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 </w:t>
      </w:r>
    </w:p>
    <w:p w:rsidR="00701354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ответа;</w:t>
      </w:r>
    </w:p>
    <w:p w:rsidR="00701354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ручка;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лиц, проверяющих ответы, выдаются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ключи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(ответы) в день проведения олимпиады.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ВНИМАНИЕ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При прослушивании производится ОДНОВРЕМЕННОЕ внесение информации в соответствующие разделы заданий на </w:t>
      </w:r>
      <w:proofErr w:type="spellStart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аудирование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Это делается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на бланках заданий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Внесение информации необходимо делать ОДНОВРЕМЕННО с прослушиванием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ЧТЕНИЕ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READING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заданий по чтению  позволяет набрать максимум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баллов (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классы), 15 баллов  (7-11 классы)– по 1 баллу за каждый правильный ответ. 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На выполнение данного вида задания отводится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минут  (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-8 классы) -30 минут</w:t>
      </w:r>
      <w:proofErr w:type="gramStart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 </w:t>
      </w:r>
      <w:proofErr w:type="gram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9-11классы).</w:t>
      </w:r>
    </w:p>
    <w:p w:rsid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задание,     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ответа;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ручка;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лиц, проверяющих ответы, выдаются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ключи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(ответы) в день проведения олимпиады.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ЗАДАНИЯ НА ЗНАНИЕ </w:t>
      </w:r>
      <w:r w:rsidR="00C15B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ГРАММАТИКИ И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ЛЕКСИКИ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USE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15B7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OF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ENGLISH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 заданий на знание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грамматики и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лексики позволяет набрать максимум 1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0 баллов (7-8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классы);  18 баллов   (5-6 классы), 20  баллов (7-8 классы)  – по 1 баллу за каждый правильный ответ. 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На выполнение данного вида задания отводится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10 минут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7-8 классы;  и 9-11 классы.</w:t>
      </w:r>
    </w:p>
    <w:p w:rsid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задание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Для лиц, проверяющих ответы, выдаются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ключи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(ответы) в день проведения олимпиады.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ПИСЬМО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WRITING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выполнение данного вида задания отводится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C15B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мину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классы;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30 минут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9-11 классы. Максимальное количество баллов 1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баллов (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-8 классы), 20 баллов  (9-11 классы). Задание оценивается по Критериям оценивания письма, которые выдаются вместе с заданиями.  Письмо должно содержать: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7-8 классы — </w:t>
      </w:r>
      <w:r w:rsidR="00C15B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50-70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слов; 9-11 классы — 200-250 слов.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Оценки заносятся в протокол оценивания.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задание;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ответа;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ручка;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лиц, проверяющих сочинения, прилагаются:</w:t>
      </w:r>
    </w:p>
    <w:p w:rsidR="00C15B7D" w:rsidRDefault="00C15B7D" w:rsidP="00C15B7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критерии оценки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E0B5E" w:rsidRPr="006E0B5E" w:rsidRDefault="00C15B7D" w:rsidP="00C15B7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бланки протокола оценивания.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4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ПРОТОКОЛ ОЦЕНКИ ТУРА «ПИСЬМО»</w:t>
      </w:r>
    </w:p>
    <w:p w:rsidR="006E0B5E" w:rsidRPr="006E0B5E" w:rsidRDefault="006E0B5E" w:rsidP="006E0B5E">
      <w:pPr>
        <w:suppressAutoHyphens/>
        <w:spacing w:after="0" w:line="24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C15B7D" w:rsidP="006E0B5E">
      <w:pPr>
        <w:suppressAutoHyphens/>
        <w:spacing w:after="0" w:line="24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№ _______</w:t>
      </w:r>
    </w:p>
    <w:p w:rsidR="006E0B5E" w:rsidRPr="006E0B5E" w:rsidRDefault="006E0B5E" w:rsidP="006E0B5E">
      <w:pPr>
        <w:suppressAutoHyphens/>
        <w:spacing w:after="0" w:line="24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2396" w:type="dxa"/>
        <w:tblLayout w:type="fixed"/>
        <w:tblLook w:val="04A0" w:firstRow="1" w:lastRow="0" w:firstColumn="1" w:lastColumn="0" w:noHBand="0" w:noVBand="1"/>
      </w:tblPr>
      <w:tblGrid>
        <w:gridCol w:w="1540"/>
        <w:gridCol w:w="1535"/>
        <w:gridCol w:w="1530"/>
        <w:gridCol w:w="1425"/>
        <w:gridCol w:w="1661"/>
        <w:gridCol w:w="2132"/>
      </w:tblGrid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ID</w:t>
            </w: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участника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proofErr w:type="gramEnd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 баллов</w:t>
            </w: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E0B5E" w:rsidRDefault="006E0B5E" w:rsidP="006E0B5E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Шкала критериев оценивания заданий в разделе «Письменная речь»</w:t>
      </w:r>
      <w:r w:rsidR="00C15B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C15B7D" w:rsidRPr="006E0B5E" w:rsidRDefault="00C15B7D" w:rsidP="006E0B5E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7-8 классы «Открытка другу»</w:t>
      </w:r>
    </w:p>
    <w:p w:rsidR="006E0B5E" w:rsidRPr="006E0B5E" w:rsidRDefault="006E0B5E" w:rsidP="006E0B5E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Максимальное количество баллов: </w:t>
      </w:r>
      <w:r w:rsidR="00C15B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10</w:t>
      </w:r>
    </w:p>
    <w:p w:rsidR="00F076D4" w:rsidRPr="006E0B5E" w:rsidRDefault="00F076D4" w:rsidP="006E0B5E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6E0B5E" w:rsidRPr="006E0B5E" w:rsidRDefault="006E0B5E" w:rsidP="00D34B7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Внимание! При оценке 0 по критерию "Содержание" выставляется общая оценка 0.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pPr w:leftFromText="180" w:rightFromText="180" w:vertAnchor="text" w:tblpY="1"/>
        <w:tblOverlap w:val="never"/>
        <w:tblW w:w="17116" w:type="dxa"/>
        <w:tblInd w:w="-1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1"/>
        <w:gridCol w:w="15"/>
        <w:gridCol w:w="5162"/>
        <w:gridCol w:w="3106"/>
        <w:gridCol w:w="2485"/>
        <w:gridCol w:w="2289"/>
        <w:gridCol w:w="15"/>
        <w:gridCol w:w="2263"/>
      </w:tblGrid>
      <w:tr w:rsidR="006E0B5E" w:rsidRPr="006E0B5E" w:rsidTr="00F076D4">
        <w:trPr>
          <w:cantSplit/>
          <w:trHeight w:val="277"/>
        </w:trPr>
        <w:tc>
          <w:tcPr>
            <w:tcW w:w="1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6E0B5E" w:rsidRPr="006E0B5E" w:rsidRDefault="006E0B5E" w:rsidP="00F076D4">
            <w:pPr>
              <w:keepNext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6E0B5E" w:rsidRPr="006E0B5E" w:rsidRDefault="006E0B5E" w:rsidP="00F076D4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БАЛЛЫ</w:t>
            </w:r>
          </w:p>
          <w:p w:rsidR="006E0B5E" w:rsidRPr="006E0B5E" w:rsidRDefault="00C15B7D" w:rsidP="00F076D4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за содержание </w:t>
            </w:r>
            <w:proofErr w:type="gramStart"/>
            <w:r w:rsidR="006E0B5E"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письменного</w:t>
            </w:r>
            <w:proofErr w:type="gramEnd"/>
          </w:p>
          <w:p w:rsidR="006E0B5E" w:rsidRPr="006E0B5E" w:rsidRDefault="006E0B5E" w:rsidP="00F076D4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высказывания)</w:t>
            </w:r>
          </w:p>
          <w:p w:rsidR="006E0B5E" w:rsidRPr="006E0B5E" w:rsidRDefault="006E0B5E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62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6E0B5E" w:rsidRPr="006E0B5E" w:rsidRDefault="006E0B5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6E0B5E" w:rsidRPr="006E0B5E" w:rsidRDefault="006E0B5E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</w:t>
            </w:r>
            <w:r w:rsidR="001F1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максимум 5 баллов</w:t>
            </w:r>
          </w:p>
          <w:p w:rsidR="006E0B5E" w:rsidRPr="006E0B5E" w:rsidRDefault="006E0B5E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6E0B5E" w:rsidRPr="006E0B5E" w:rsidRDefault="006E0B5E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6E0B5E" w:rsidRPr="006E0B5E" w:rsidRDefault="006E0B5E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89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F076D4">
            <w:pPr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ОФОРМЛЕНИЕ максимум </w:t>
            </w:r>
            <w:r w:rsidR="001F1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5 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баллов</w:t>
            </w:r>
          </w:p>
          <w:p w:rsidR="006E0B5E" w:rsidRPr="006E0B5E" w:rsidRDefault="006E0B5E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Общая итоговая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E0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оценка выводится на основании критериев, приведенных в таблице: композиция, лексика, грамматика, орфография и пунктуация</w:t>
            </w:r>
          </w:p>
        </w:tc>
        <w:tc>
          <w:tcPr>
            <w:tcW w:w="22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0B5E" w:rsidRPr="006E0B5E" w:rsidRDefault="006E0B5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34B75" w:rsidRPr="006E0B5E" w:rsidTr="00F076D4">
        <w:trPr>
          <w:gridAfter w:val="2"/>
          <w:wAfter w:w="2278" w:type="dxa"/>
          <w:cantSplit/>
          <w:trHeight w:val="144"/>
        </w:trPr>
        <w:tc>
          <w:tcPr>
            <w:tcW w:w="1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62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Лексика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(максимум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балла)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Грамматика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(максимум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балла)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Орфография и пунктуация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(максимум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балл)</w:t>
            </w:r>
          </w:p>
        </w:tc>
      </w:tr>
      <w:tr w:rsidR="00D34B75" w:rsidRPr="006E0B5E" w:rsidTr="00F076D4">
        <w:trPr>
          <w:gridAfter w:val="2"/>
          <w:wAfter w:w="2278" w:type="dxa"/>
          <w:cantSplit/>
          <w:trHeight w:val="144"/>
        </w:trPr>
        <w:tc>
          <w:tcPr>
            <w:tcW w:w="1796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баллов</w:t>
            </w:r>
          </w:p>
        </w:tc>
        <w:tc>
          <w:tcPr>
            <w:tcW w:w="5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Коммуникативная задача полностью выполнена – содержание раскрыто полно и точно. Участник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развернуто и интересно раскрыл все </w:t>
            </w:r>
            <w:r w:rsidRPr="00D34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три аспекта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  <w:p w:rsid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объяснил, по какой причине они переехали в этот город;</w:t>
            </w:r>
          </w:p>
          <w:p w:rsid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рассказал, какие удобства есть в городе;</w:t>
            </w:r>
          </w:p>
          <w:p w:rsid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сообщил, чем ему не нравится жизнь в этом городе.</w:t>
            </w:r>
          </w:p>
          <w:p w:rsid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Сюжет текста 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полностью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соответствует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содержани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ю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картинки. </w:t>
            </w:r>
          </w:p>
          <w:p w:rsid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Соблюдается неформальный стиль. </w:t>
            </w:r>
          </w:p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Объем работы либо соответствует заданному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объему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либо отк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лоняется  от заданного не более 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чем на 10% (в сторону увеличения – больше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слов либо уменьшения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меньше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слов).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B75" w:rsidRPr="006E0B5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="00D34B75"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балла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не имеет ошибок с точки зрения лексического оформления.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B75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="00D34B75" w:rsidRPr="006E0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балла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Участник демонстрирует грамотное и уместное употребление грамматических структур в соответствии с коммуникативной  задачей.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не имеет ошибок с точки зрения грамматического оформления.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34B75" w:rsidRPr="006E0B5E" w:rsidTr="00F076D4">
        <w:trPr>
          <w:gridAfter w:val="2"/>
          <w:wAfter w:w="2278" w:type="dxa"/>
          <w:cantSplit/>
          <w:trHeight w:val="3685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4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ла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D34B75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Коммуникативная задача полностью выполнена – содержание раскрыто полно и точно. Участник развернуто раскрыл все три аспекта:</w:t>
            </w:r>
          </w:p>
          <w:p w:rsidR="00D34B75" w:rsidRP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D34B75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- объяснил, по какой причине они переехали в этот город;</w:t>
            </w:r>
          </w:p>
          <w:p w:rsidR="00D34B75" w:rsidRPr="00D34B75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D34B75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- рассказал, какие удобства есть в городе;</w:t>
            </w:r>
          </w:p>
          <w:p w:rsidR="00D34B75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D34B75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- сообщил, чем ему не нравится жизнь в этом городе.</w:t>
            </w:r>
          </w:p>
          <w:p w:rsidR="00D34B75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1A752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Однако </w:t>
            </w:r>
            <w:r w:rsid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ответу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не хватает оригинальности. </w:t>
            </w:r>
          </w:p>
          <w:p w:rsidR="001A752E" w:rsidRDefault="001A752E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Объем работы либо соответствует заданному, либо отклоняется  от заданного не более чем на 20% (в сторону увеличения –</w:t>
            </w:r>
            <w:r w:rsid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больше </w:t>
            </w:r>
            <w:r w:rsid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84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слов либо уменьшения 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–м</w:t>
            </w:r>
            <w:proofErr w:type="gramEnd"/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еньше </w:t>
            </w:r>
            <w:r w:rsid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40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слов). </w:t>
            </w:r>
          </w:p>
        </w:tc>
        <w:tc>
          <w:tcPr>
            <w:tcW w:w="3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 w:rsidR="00D34B75"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В работе имеются 1-</w:t>
            </w:r>
            <w:r w:rsidR="00F076D4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3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незначительные (негрубые) лексические ошибки, не затрудняющие понимание текста.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 w:rsidR="00D34B75"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Участник демонстрирует грамотное и уместное употребление грамматических структур.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В работе имеются 1-</w:t>
            </w:r>
            <w:r w:rsidR="00F076D4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5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незначительные (негрубые) грамматические ошибки, не затрудняющие понимание.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 w:rsidR="00D34B75"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Участник демонстрирует уверенное владение навыками орфографии и пунктуации.</w:t>
            </w:r>
          </w:p>
          <w:p w:rsidR="00D34B75" w:rsidRPr="006E0B5E" w:rsidRDefault="00F076D4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F076D4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В работе могут быть 1-2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орфографические ошибки</w:t>
            </w:r>
            <w:r w:rsidR="00D34B75"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. В работе могут быть 1-2 пунктуационные ошибки, не затрудняющие понимание.</w:t>
            </w:r>
          </w:p>
        </w:tc>
      </w:tr>
      <w:tr w:rsidR="00D34B75" w:rsidRPr="006E0B5E" w:rsidTr="00F076D4">
        <w:trPr>
          <w:gridAfter w:val="2"/>
          <w:wAfter w:w="2278" w:type="dxa"/>
          <w:cantSplit/>
          <w:trHeight w:val="2392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52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Коммуникативная задача в целом выполнена, однако имеются отдельные нарушения целостности содержания. </w:t>
            </w:r>
          </w:p>
          <w:p w:rsid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Коммуникативная задача выполнена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не полностью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один аспект раскрыт не полностью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. </w:t>
            </w:r>
          </w:p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D34B75" w:rsidRPr="006E0B5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Объем работы либо соответствует заданному, либо отклоняется  от заданного не более чем на 20% (в сторону увеличения – больше 84 слов либо уменьшения </w:t>
            </w:r>
            <w:proofErr w:type="gramStart"/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–м</w:t>
            </w:r>
            <w:proofErr w:type="gramEnd"/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еньше 40 слов).</w:t>
            </w:r>
          </w:p>
        </w:tc>
        <w:tc>
          <w:tcPr>
            <w:tcW w:w="3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2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</w:tc>
      </w:tr>
      <w:tr w:rsidR="00D34B75" w:rsidRPr="006E0B5E" w:rsidTr="00F076D4">
        <w:trPr>
          <w:gridAfter w:val="2"/>
          <w:wAfter w:w="2278" w:type="dxa"/>
          <w:cantSplit/>
          <w:trHeight w:val="2997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балла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Коммуникативная задача выполнена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частично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имеются отдельные нарушения целостности содержания. </w:t>
            </w:r>
          </w:p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Коммуникативная задача выполнена не полностью – один аспект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отсутствует либо два аспекта раскрыты не полностью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. </w:t>
            </w:r>
          </w:p>
          <w:p w:rsid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Или: Объем работы менее 60% от 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заданного</w:t>
            </w:r>
            <w:proofErr w:type="gramEnd"/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.</w:t>
            </w:r>
          </w:p>
        </w:tc>
        <w:tc>
          <w:tcPr>
            <w:tcW w:w="3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6D4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0 баллов</w:t>
            </w:r>
          </w:p>
          <w:p w:rsidR="00D34B75" w:rsidRPr="006E0B5E" w:rsidRDefault="00F076D4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Участник демонстрирует крайне ограниченный словарный запас  и /или в рассказе имеются многочисленные ошибки (более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5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6D4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0 баллов</w:t>
            </w:r>
          </w:p>
          <w:p w:rsidR="00D34B75" w:rsidRPr="006E0B5E" w:rsidRDefault="00F076D4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В тексте присутствуют многочисленные ошибки (более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6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) в разных разделах грамматики, в том числе затрудняющие его понимание.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  <w:r w:rsidR="00D34B75"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ов</w:t>
            </w: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В текст</w:t>
            </w:r>
            <w:r w:rsidR="00F076D4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е присутствуют орфографические (более 3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) и/или пунктуационные ошибки (3-4), которые не затрудняют общего понимания текста.</w:t>
            </w:r>
          </w:p>
        </w:tc>
      </w:tr>
      <w:tr w:rsidR="00D34B75" w:rsidRPr="006E0B5E" w:rsidTr="00F076D4">
        <w:trPr>
          <w:gridAfter w:val="2"/>
          <w:wAfter w:w="2278" w:type="dxa"/>
          <w:cantSplit/>
          <w:trHeight w:val="1609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75" w:rsidRPr="006E0B5E" w:rsidRDefault="00D34B75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Коммуникативная задача выполнена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недостаточно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имеются отдельные нарушения целостности содержания. </w:t>
            </w:r>
          </w:p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1A752E" w:rsidRP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Коммуникативная задача выполнена не полностью –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два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аспект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а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отсутствует либо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все три</w:t>
            </w:r>
            <w:r w:rsidRPr="001A752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аспекта раскрыты не полностью. </w:t>
            </w:r>
          </w:p>
          <w:p w:rsidR="001A752E" w:rsidRDefault="001A752E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  <w:p w:rsidR="00D34B75" w:rsidRPr="006E0B5E" w:rsidRDefault="00D34B75" w:rsidP="00F07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Или: Объем менее 50% от 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заданного</w:t>
            </w:r>
            <w:proofErr w:type="gramEnd"/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.</w:t>
            </w:r>
          </w:p>
        </w:tc>
        <w:tc>
          <w:tcPr>
            <w:tcW w:w="3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2289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D34B75" w:rsidRPr="006E0B5E" w:rsidRDefault="00D34B75" w:rsidP="00F07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</w:p>
        </w:tc>
      </w:tr>
      <w:tr w:rsidR="00F076D4" w:rsidRPr="006E0B5E" w:rsidTr="00F076D4">
        <w:trPr>
          <w:gridAfter w:val="5"/>
          <w:wAfter w:w="10158" w:type="dxa"/>
          <w:cantSplit/>
          <w:trHeight w:val="2586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6D4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баллов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6D4" w:rsidRPr="006E0B5E" w:rsidRDefault="00F076D4" w:rsidP="00F076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Объ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ем письменных текстов менее 40%, </w:t>
            </w:r>
            <w:r w:rsidRPr="006E0B5E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цели и задачи коммуникативного задания не достигнуты.</w:t>
            </w:r>
          </w:p>
        </w:tc>
      </w:tr>
    </w:tbl>
    <w:p w:rsidR="006E0B5E" w:rsidRPr="006E0B5E" w:rsidRDefault="00F076D4" w:rsidP="00D34B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textWrapping" w:clear="all"/>
      </w:r>
    </w:p>
    <w:p w:rsidR="006E0B5E" w:rsidRPr="006E0B5E" w:rsidRDefault="006E0B5E" w:rsidP="006E0B5E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Pr="006E0B5E" w:rsidRDefault="006E0B5E" w:rsidP="006E0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6E0B5E" w:rsidRPr="006E0B5E" w:rsidSect="006E0B5E">
          <w:pgSz w:w="16838" w:h="11906" w:orient="landscape"/>
          <w:pgMar w:top="843" w:right="820" w:bottom="843" w:left="1134" w:header="567" w:footer="567" w:gutter="0"/>
          <w:cols w:space="720"/>
        </w:sectPr>
      </w:pPr>
    </w:p>
    <w:p w:rsidR="001F1329" w:rsidRDefault="001F1329" w:rsidP="001F1329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Шкала критериев оценивания заданий в разделе «Письменная речь»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1F1329" w:rsidRPr="006E0B5E" w:rsidRDefault="001F1329" w:rsidP="001F1329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9-11 классы «Отзыв о книге»</w:t>
      </w:r>
    </w:p>
    <w:p w:rsidR="001F1329" w:rsidRDefault="001F1329" w:rsidP="001F1329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40A5B" w:rsidRPr="00840A5B" w:rsidRDefault="00840A5B" w:rsidP="00840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0A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</w:p>
    <w:p w:rsidR="00840A5B" w:rsidRDefault="00840A5B" w:rsidP="00840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3"/>
        <w:gridCol w:w="3768"/>
        <w:gridCol w:w="1980"/>
        <w:gridCol w:w="2522"/>
        <w:gridCol w:w="2700"/>
        <w:gridCol w:w="2258"/>
      </w:tblGrid>
      <w:tr w:rsidR="00840A5B" w:rsidRPr="00840A5B" w:rsidTr="00840A5B">
        <w:trPr>
          <w:cantSplit/>
          <w:trHeight w:val="276"/>
        </w:trPr>
        <w:tc>
          <w:tcPr>
            <w:tcW w:w="1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840A5B" w:rsidRPr="00840A5B" w:rsidRDefault="00840A5B" w:rsidP="00840A5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  <w:p w:rsidR="00840A5B" w:rsidRPr="00840A5B" w:rsidRDefault="00840A5B" w:rsidP="00840A5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 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письменного</w:t>
            </w:r>
            <w:proofErr w:type="gramEnd"/>
          </w:p>
          <w:p w:rsidR="00840A5B" w:rsidRPr="00840A5B" w:rsidRDefault="00840A5B" w:rsidP="00840A5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высказывания)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максимум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ОФОРМЛЕНИЕ максимум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итоговая</w:t>
            </w:r>
            <w:r w:rsidRPr="0084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выводится на основании критериев, приведенных в таблице: композиция, лексика, грамматика, орфография и пунктуация</w:t>
            </w:r>
          </w:p>
        </w:tc>
      </w:tr>
      <w:tr w:rsidR="00840A5B" w:rsidRPr="00840A5B" w:rsidTr="00840A5B">
        <w:trPr>
          <w:cantSplit/>
        </w:trPr>
        <w:tc>
          <w:tcPr>
            <w:tcW w:w="156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Композиция</w:t>
            </w:r>
          </w:p>
          <w:p w:rsidR="00840A5B" w:rsidRPr="00840A5B" w:rsidRDefault="00840A5B" w:rsidP="0084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(максимум 2  балла)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40A5B" w:rsidRPr="00840A5B" w:rsidRDefault="00840A5B" w:rsidP="0084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(максимум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балла)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Грамматика</w:t>
            </w:r>
          </w:p>
          <w:p w:rsidR="00840A5B" w:rsidRPr="00840A5B" w:rsidRDefault="00840A5B" w:rsidP="0084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(максимум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балла)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Орфография и пунктуация</w:t>
            </w:r>
          </w:p>
          <w:p w:rsidR="00840A5B" w:rsidRPr="00840A5B" w:rsidRDefault="00840A5B" w:rsidP="0084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(максимум 2  балла)</w:t>
            </w:r>
          </w:p>
        </w:tc>
      </w:tr>
      <w:tr w:rsidR="00840A5B" w:rsidRPr="00840A5B" w:rsidTr="00840A5B">
        <w:trPr>
          <w:cantSplit/>
        </w:trPr>
        <w:tc>
          <w:tcPr>
            <w:tcW w:w="156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7-8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Коммуникативная задача полностью выполнена. Участник демонстрирует умение описывать имевшие место или вымышленные  события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прочитанной книге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проявляя при этом творческий подход   и оригиналь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ность мышления. Сюжет  понятен и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интересен. </w:t>
            </w:r>
          </w:p>
          <w:p w:rsid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отзыве участник сохраняет нейтральный стиль и раскрывает все три аспекта:</w:t>
            </w:r>
          </w:p>
          <w:p w:rsid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описывает события, происходившие с главным героем;</w:t>
            </w:r>
          </w:p>
          <w:p w:rsid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объясняет, что было удивительного в поступках главного героя;</w:t>
            </w:r>
          </w:p>
          <w:p w:rsid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- имеется рекомендация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читателем с объяснением, стоит ли читать данную книгу.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работы либо соответствует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заданному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либо отклоняется  от заданного не более чем на 10% (в сторону увеличения – больше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154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слов либо уменьшения –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меньше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слов).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40A5B" w:rsidRPr="00840A5B" w:rsidRDefault="00840A5B" w:rsidP="00840A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40A5B" w:rsidRPr="00840A5B" w:rsidTr="00840A5B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5-6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B4550C" w:rsidRPr="00B4550C" w:rsidRDefault="00B4550C" w:rsidP="00B45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Коммуникативная задача выполнена. Участник демонстрирует умение описывать имевшие место или вымышленн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ые  события в прочитанной книге</w:t>
            </w: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Сюжет  понятен и интересен. </w:t>
            </w:r>
          </w:p>
          <w:p w:rsidR="00B4550C" w:rsidRPr="00B4550C" w:rsidRDefault="00B4550C" w:rsidP="00B45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отзыве участник сохраняет нейтральный стиль и раскрывает все три аспекта:</w:t>
            </w:r>
          </w:p>
          <w:p w:rsidR="00B4550C" w:rsidRPr="00B4550C" w:rsidRDefault="00B4550C" w:rsidP="00B45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описывает события, происходившие с главным героем;</w:t>
            </w:r>
          </w:p>
          <w:p w:rsidR="00B4550C" w:rsidRPr="00B4550C" w:rsidRDefault="00B4550C" w:rsidP="00B45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объясняет, что было удивительного в поступках главного героя;</w:t>
            </w:r>
          </w:p>
          <w:p w:rsidR="00B4550C" w:rsidRDefault="00B4550C" w:rsidP="00B45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- имеется рекомендация </w:t>
            </w:r>
            <w:proofErr w:type="gramStart"/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</w:t>
            </w:r>
            <w:proofErr w:type="gramEnd"/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читателем с объяснением, стоит ли читать данную книгу.</w:t>
            </w:r>
          </w:p>
          <w:p w:rsidR="00840A5B" w:rsidRPr="00840A5B" w:rsidRDefault="00840A5B" w:rsidP="00B45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Однако </w:t>
            </w:r>
            <w:r w:rsid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тексту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не хватает </w:t>
            </w:r>
            <w:r w:rsidRPr="00840A5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оригинальности.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40A5B" w:rsidRPr="00840A5B" w:rsidRDefault="00840A5B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работы либо соответствует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заданному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либо отклоняется  от заданного не более чем на 20% (в сторону увеличения –</w:t>
            </w:r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больше </w:t>
            </w:r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 слов либо уменьшения – меньше 8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0 слов).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не имеет ошибок с точки зрения композиции.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Соблюдена логика высказывания. Средства логической связи присутствуют.</w:t>
            </w:r>
          </w:p>
          <w:p w:rsidR="00506DF0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кс</w:t>
            </w:r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 пр</w:t>
            </w:r>
            <w:proofErr w:type="gramEnd"/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авильно разделен на абзацы (минимум три).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</w:t>
            </w:r>
            <w:r w:rsidRPr="0084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работе </w:t>
            </w:r>
            <w:r w:rsidR="0038314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могут име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</w:t>
            </w:r>
            <w:r w:rsidR="0038314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ь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ся 1-2 незначительные (негрубые) лексические ошибки, не затрудняющие понимание текста.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Участник демонстрирует грамотное и уместное употребление грамматических структур.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работе </w:t>
            </w:r>
            <w:r w:rsidR="0038314A" w:rsidRPr="0038314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могут иметься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1-2 незначительные (негрубые) грамматические ошибки, не затрудняющие понимание.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Участник демонстрирует уверенное владение навыками орфографии и пунктуации.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не имеет ошибок с точки зрения орфографии. В работе могут быть 1-2 пунктуационные ошибки, не затрудняющие понимание.</w:t>
            </w:r>
          </w:p>
        </w:tc>
      </w:tr>
      <w:tr w:rsidR="00840A5B" w:rsidRPr="00840A5B" w:rsidTr="00840A5B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3-4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506DF0" w:rsidRP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в целом выполнена, однако имеются отдельные нарушения целостности содержания. </w:t>
            </w:r>
          </w:p>
          <w:p w:rsidR="00506DF0" w:rsidRP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506DF0" w:rsidRP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Коммуникативная задача выполнена не по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лностью – один аспект не раскрыт, либо два аспекта раскрыты не полностью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40A5B" w:rsidRPr="00840A5B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работы менее 60% от </w:t>
            </w:r>
            <w:proofErr w:type="gramStart"/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заданного</w:t>
            </w:r>
            <w:proofErr w:type="gramEnd"/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40A5B" w:rsidRPr="00840A5B" w:rsidTr="00840A5B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840A5B" w:rsidRPr="00840A5B" w:rsidRDefault="00840A5B" w:rsidP="00B45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506DF0" w:rsidRP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Коммуникативная задача выполнена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частично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имеются отдельные нарушения целостности содержания. </w:t>
            </w:r>
          </w:p>
          <w:p w:rsidR="00506DF0" w:rsidRP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506DF0" w:rsidRP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выполнена не полностью –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два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аспект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 не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раскрыт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ы либо все три аспекта не полностью раскрыты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506DF0" w:rsidRPr="00506DF0" w:rsidRDefault="00506DF0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40A5B" w:rsidRPr="00840A5B" w:rsidRDefault="00840A5B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работы менее 60% от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заданного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целом текст имеет четкую структуру. Текст разделен на абзацы. В тексте присутствуют связующие элементы. Допустимы незначительные нарушения в структуре и/или логики или связности текста.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 (3-7), которые не затрудняют понимания текста  и /или используется стандартная, однообразная лексика.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тексте присутствуют несколько (3-7)  грамматических ошибок, не затрудняющих общего понимания текста.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840A5B" w:rsidRPr="00840A5B" w:rsidTr="00840A5B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4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не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выполнена. Содержание текста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отвечает заданным параметрам. </w:t>
            </w:r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Аспекты не по теме.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Отзыв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не соответствует заданному жанру и стилю.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Или: Объем ме</w:t>
            </w:r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нее 50% от </w:t>
            </w:r>
            <w:proofErr w:type="gramStart"/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заданного</w:t>
            </w:r>
            <w:proofErr w:type="gramEnd"/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– меньше 60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слов.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0A5B" w:rsidRPr="00840A5B" w:rsidTr="00840A5B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840A5B" w:rsidRPr="00840A5B" w:rsidRDefault="00840A5B" w:rsidP="0050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</w:t>
            </w:r>
            <w:r w:rsid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письменных текстов менее 40%,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цели и задачи коммуникативного задания не достигнуты.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дств св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язи.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Участник демонстрирует крайне ограниченный словарный запас  и /или в рассказе имеются многочисленные ошибки (более 7) в употреблении лексики, в том числе затрудняющие понимание текста.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тексте присутствуют многочисленные ошибки (более 7) в разных разделах грамматики, в том числе затрудняющие его понимание.</w:t>
            </w:r>
          </w:p>
        </w:tc>
        <w:tc>
          <w:tcPr>
            <w:tcW w:w="225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840A5B" w:rsidRPr="00840A5B" w:rsidRDefault="00840A5B" w:rsidP="0084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тексте присутствуют многочисленные орфографические (более 4) и/или пунктуационные ошибки (более 4), в том числе  затрудняющие его понимание.</w:t>
            </w:r>
          </w:p>
        </w:tc>
      </w:tr>
    </w:tbl>
    <w:p w:rsidR="00840A5B" w:rsidRPr="00840A5B" w:rsidRDefault="00840A5B" w:rsidP="00840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0A5B" w:rsidRPr="00840A5B" w:rsidRDefault="00840A5B" w:rsidP="00840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A5B" w:rsidRPr="006E0B5E" w:rsidRDefault="00840A5B" w:rsidP="001F1329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sectPr w:rsidR="00840A5B" w:rsidRPr="006E0B5E" w:rsidSect="001F13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97"/>
    <w:rsid w:val="001A752E"/>
    <w:rsid w:val="001F1329"/>
    <w:rsid w:val="0038314A"/>
    <w:rsid w:val="00506DF0"/>
    <w:rsid w:val="00551D3C"/>
    <w:rsid w:val="006E0B5E"/>
    <w:rsid w:val="00701354"/>
    <w:rsid w:val="00766C2E"/>
    <w:rsid w:val="00840A5B"/>
    <w:rsid w:val="008657C3"/>
    <w:rsid w:val="008944BD"/>
    <w:rsid w:val="00954841"/>
    <w:rsid w:val="00A46697"/>
    <w:rsid w:val="00B4550C"/>
    <w:rsid w:val="00B73D61"/>
    <w:rsid w:val="00C15B7D"/>
    <w:rsid w:val="00D34B75"/>
    <w:rsid w:val="00F076D4"/>
    <w:rsid w:val="00FC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Litsey2</dc:creator>
  <cp:keywords/>
  <dc:description/>
  <cp:lastModifiedBy>Лена</cp:lastModifiedBy>
  <cp:revision>12</cp:revision>
  <dcterms:created xsi:type="dcterms:W3CDTF">2016-08-15T13:42:00Z</dcterms:created>
  <dcterms:modified xsi:type="dcterms:W3CDTF">2016-09-23T08:58:00Z</dcterms:modified>
</cp:coreProperties>
</file>